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6C4C86">
        <w:t>520</w:t>
      </w:r>
      <w:r w:rsidRPr="00BD3C19">
        <w:t>-К</w:t>
      </w:r>
      <w:r w:rsidR="00742C31">
        <w:t>Р</w:t>
      </w:r>
      <w:r w:rsidRPr="00BD3C19">
        <w:t>-201</w:t>
      </w:r>
      <w:r w:rsidR="00717929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317519" w:rsidP="00ED6697">
            <w:pPr>
              <w:jc w:val="center"/>
              <w:rPr>
                <w:b/>
                <w:bCs/>
                <w:color w:val="000000"/>
              </w:rPr>
            </w:pPr>
            <w:r w:rsidRPr="004B7CA3">
              <w:t>Справка о выполнении договоров по экспертизе промышленной безопасности на предприятиях нефтеперерабатывающей промышленности</w:t>
            </w:r>
            <w:r w:rsidRPr="002706EC">
              <w:t xml:space="preserve"> в 201</w:t>
            </w:r>
            <w:r>
              <w:t>3</w:t>
            </w:r>
            <w:r w:rsidRPr="002706EC">
              <w:t>-15гг.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6C4C86">
        <w:t>520</w:t>
      </w:r>
      <w:bookmarkStart w:id="0" w:name="_GoBack"/>
      <w:bookmarkEnd w:id="0"/>
      <w:r w:rsidRPr="00BD3C19">
        <w:t>-К</w:t>
      </w:r>
      <w:r w:rsidR="00742C31">
        <w:t>Р</w:t>
      </w:r>
      <w:r w:rsidRPr="00BD3C19">
        <w:t>-201</w:t>
      </w:r>
      <w:r w:rsidR="00717929">
        <w:t>6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6C4C86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6C4C86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p w:rsidR="00ED6697" w:rsidRDefault="00ED6697" w:rsidP="00ED6697">
      <w:pPr>
        <w:spacing w:line="276" w:lineRule="auto"/>
        <w:jc w:val="right"/>
      </w:pPr>
    </w:p>
    <w:sectPr w:rsidR="00ED6697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4C8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519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C86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17929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2C31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697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5548D-9ABC-42F4-9785-49EEC4983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1647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2016-12-12T10:37:00Z</dcterms:created>
  <dcterms:modified xsi:type="dcterms:W3CDTF">2016-12-12T10:37:00Z</dcterms:modified>
</cp:coreProperties>
</file>